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B13" w:rsidRDefault="007E0B13" w:rsidP="007E0B13">
      <w:pPr>
        <w:tabs>
          <w:tab w:val="left" w:pos="1716"/>
        </w:tabs>
        <w:ind w:left="284" w:hanging="284"/>
        <w:jc w:val="right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     </w:t>
      </w:r>
      <w:r>
        <w:rPr>
          <w:rFonts w:ascii="Arial" w:hAnsi="Arial" w:cs="Arial"/>
          <w:b/>
          <w:color w:val="000000"/>
        </w:rPr>
        <w:t xml:space="preserve">Załącznik nr 1 </w:t>
      </w:r>
    </w:p>
    <w:p w:rsidR="007E0B13" w:rsidRDefault="007E0B13" w:rsidP="007E0B13">
      <w:pPr>
        <w:rPr>
          <w:rFonts w:ascii="Arial" w:hAnsi="Arial" w:cs="Arial"/>
          <w:b/>
          <w:color w:val="000000"/>
        </w:rPr>
      </w:pPr>
    </w:p>
    <w:p w:rsidR="007E0B13" w:rsidRDefault="007E0B13" w:rsidP="007E0B13">
      <w:pPr>
        <w:rPr>
          <w:rFonts w:ascii="Arial" w:hAnsi="Arial" w:cs="Arial"/>
          <w:b/>
          <w:color w:val="000000"/>
        </w:rPr>
      </w:pPr>
    </w:p>
    <w:p w:rsidR="007E0B13" w:rsidRDefault="007E0B13" w:rsidP="007E0B13">
      <w:pPr>
        <w:ind w:right="-567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</w:rPr>
        <w:t xml:space="preserve">............................................                                                                        </w:t>
      </w:r>
      <w:r>
        <w:rPr>
          <w:rFonts w:ascii="Arial" w:hAnsi="Arial" w:cs="Arial"/>
        </w:rPr>
        <w:tab/>
        <w:t>..............................................</w:t>
      </w: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pieczęć  Wykonawcy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miejscowość, data</w:t>
      </w: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</w:p>
    <w:p w:rsidR="007E0B13" w:rsidRDefault="007E0B13" w:rsidP="007E0B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ofertowy</w:t>
      </w:r>
    </w:p>
    <w:p w:rsidR="007E0B13" w:rsidRDefault="007E0B13" w:rsidP="007E0B13">
      <w:pPr>
        <w:jc w:val="center"/>
        <w:rPr>
          <w:rFonts w:ascii="Arial" w:hAnsi="Arial" w:cs="Arial"/>
          <w:b/>
          <w:sz w:val="32"/>
          <w:szCs w:val="32"/>
        </w:rPr>
      </w:pPr>
    </w:p>
    <w:p w:rsidR="00F3329E" w:rsidRDefault="005A026D" w:rsidP="00F3329E">
      <w:pPr>
        <w:spacing w:before="100" w:beforeAutospacing="1" w:after="100" w:afterAutospacing="1"/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Dotyczy</w:t>
      </w:r>
      <w:r>
        <w:rPr>
          <w:rStyle w:val="Pogrubienie"/>
          <w:rFonts w:ascii="Arial" w:hAnsi="Arial" w:cs="Arial"/>
          <w:sz w:val="22"/>
          <w:szCs w:val="22"/>
        </w:rPr>
        <w:t xml:space="preserve"> usunięcia przecieku pokrycia dachowego w budynku IV KP KMP w Łodzi.</w:t>
      </w:r>
      <w:bookmarkStart w:id="0" w:name="_GoBack"/>
      <w:bookmarkEnd w:id="0"/>
    </w:p>
    <w:p w:rsidR="007E0B13" w:rsidRDefault="007E0B13" w:rsidP="00F3329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Pełna nazwa i siedziba Wykonawcy:</w:t>
      </w:r>
    </w:p>
    <w:p w:rsidR="007E0B13" w:rsidRDefault="007E0B13" w:rsidP="007E0B13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……................................................................</w:t>
      </w:r>
      <w:r>
        <w:rPr>
          <w:rFonts w:ascii="Arial" w:hAnsi="Arial" w:cs="Arial"/>
          <w:lang w:val="de-DE"/>
        </w:rPr>
        <w:t>.......................................................................................................</w:t>
      </w:r>
    </w:p>
    <w:p w:rsidR="007E0B13" w:rsidRDefault="007E0B13" w:rsidP="007E0B1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Telefon     …..............................................................           Fax     .…................................................................</w:t>
      </w:r>
    </w:p>
    <w:p w:rsidR="007E0B13" w:rsidRDefault="007E0B13" w:rsidP="007E0B1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de-DE"/>
        </w:rPr>
        <w:t>Regon</w:t>
      </w:r>
      <w:proofErr w:type="spellEnd"/>
      <w:r>
        <w:rPr>
          <w:rFonts w:ascii="Arial" w:hAnsi="Arial" w:cs="Arial"/>
          <w:lang w:val="de-DE"/>
        </w:rPr>
        <w:t xml:space="preserve">:     ……………................................................           </w:t>
      </w:r>
      <w:r>
        <w:rPr>
          <w:rFonts w:ascii="Arial" w:hAnsi="Arial" w:cs="Arial"/>
        </w:rPr>
        <w:t>NIP     ……..............................................................</w:t>
      </w:r>
    </w:p>
    <w:p w:rsidR="007E0B13" w:rsidRDefault="007E0B13" w:rsidP="007E0B13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>
        <w:rPr>
          <w:rFonts w:ascii="Arial" w:hAnsi="Arial" w:cs="Arial"/>
        </w:rPr>
        <w:t>……………………………………………………………………………………………....…………..….</w:t>
      </w:r>
    </w:p>
    <w:p w:rsidR="007E0B13" w:rsidRDefault="007E0B13" w:rsidP="007E0B13">
      <w:pPr>
        <w:rPr>
          <w:rFonts w:ascii="Arial" w:hAnsi="Arial" w:cs="Arial"/>
        </w:rPr>
      </w:pPr>
    </w:p>
    <w:p w:rsidR="007E0B13" w:rsidRDefault="007E0B13" w:rsidP="007E0B13">
      <w:pPr>
        <w:rPr>
          <w:rFonts w:ascii="Arial" w:hAnsi="Arial" w:cs="Arial"/>
        </w:rPr>
      </w:pPr>
      <w:r>
        <w:rPr>
          <w:rFonts w:ascii="Arial" w:hAnsi="Arial" w:cs="Arial"/>
        </w:rPr>
        <w:t>PESEL (w przypadku działalności gospodarczej prowadzonej przez osobę fizyczną): …………………...............</w:t>
      </w:r>
    </w:p>
    <w:p w:rsidR="007E0B13" w:rsidRDefault="007E0B13" w:rsidP="007E0B13">
      <w:pPr>
        <w:rPr>
          <w:rFonts w:ascii="Arial" w:hAnsi="Arial" w:cs="Arial"/>
        </w:rPr>
      </w:pPr>
    </w:p>
    <w:p w:rsidR="007E0B13" w:rsidRDefault="007E0B13" w:rsidP="007E0B13">
      <w:pPr>
        <w:numPr>
          <w:ilvl w:val="0"/>
          <w:numId w:val="1"/>
        </w:numPr>
        <w:suppressAutoHyphens w:val="0"/>
        <w:spacing w:line="100" w:lineRule="atLeast"/>
        <w:ind w:left="284" w:hanging="142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Oświadczam, że zgodnie z </w:t>
      </w:r>
      <w:r>
        <w:rPr>
          <w:rFonts w:ascii="Arial" w:hAnsi="Arial" w:cs="Arial"/>
          <w:bCs/>
          <w:color w:val="000000"/>
          <w:lang w:eastAsia="pl-PL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16"/>
          <w:szCs w:val="16"/>
          <w:lang w:eastAsia="pl-PL"/>
        </w:rPr>
        <w:t>/wskazać odpowiedni dokument,  z którego wynika prawo do reprezentacji Wykonawcy – KRS, CEIDG, pełnomocnictwo/</w:t>
      </w:r>
    </w:p>
    <w:p w:rsidR="007E0B13" w:rsidRDefault="007E0B13" w:rsidP="007E0B13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eastAsia="Arial" w:hAnsi="Arial" w:cs="Arial"/>
          <w:b/>
          <w:bCs/>
          <w:color w:val="000000"/>
          <w:lang w:eastAsia="pl-PL"/>
        </w:rPr>
        <w:t xml:space="preserve">     </w:t>
      </w:r>
      <w:r>
        <w:rPr>
          <w:rFonts w:ascii="Arial" w:hAnsi="Arial" w:cs="Arial"/>
          <w:b/>
          <w:bCs/>
          <w:color w:val="000000"/>
          <w:lang w:eastAsia="pl-PL"/>
        </w:rPr>
        <w:t>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pl-PL"/>
        </w:rPr>
        <w:br/>
        <w:t xml:space="preserve">z załącznikami uprawniony jest: </w:t>
      </w:r>
    </w:p>
    <w:p w:rsidR="007E0B13" w:rsidRDefault="007E0B13" w:rsidP="007E0B13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7E0B13" w:rsidRDefault="007E0B13" w:rsidP="007E0B13">
      <w:pPr>
        <w:suppressAutoHyphens w:val="0"/>
        <w:spacing w:line="100" w:lineRule="atLeast"/>
        <w:ind w:hanging="284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……………………………………………………….........................................................................................................</w:t>
      </w:r>
    </w:p>
    <w:p w:rsidR="007E0B13" w:rsidRDefault="007E0B13" w:rsidP="007E0B13">
      <w:pPr>
        <w:suppressAutoHyphens w:val="0"/>
        <w:spacing w:line="100" w:lineRule="atLeast"/>
        <w:ind w:hanging="284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/imię i nazwisko osoby/osób/</w:t>
      </w:r>
    </w:p>
    <w:p w:rsidR="007E0B13" w:rsidRDefault="007E0B13" w:rsidP="007E0B13">
      <w:pPr>
        <w:suppressAutoHyphens w:val="0"/>
        <w:ind w:left="425" w:hanging="425"/>
        <w:rPr>
          <w:rFonts w:ascii="Arial" w:hAnsi="Arial" w:cs="Arial"/>
          <w:b/>
          <w:bCs/>
          <w:lang w:eastAsia="pl-PL"/>
        </w:rPr>
      </w:pPr>
    </w:p>
    <w:p w:rsidR="007E0B13" w:rsidRDefault="007E0B13" w:rsidP="007E0B1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Cena ryczałtowa oferty: </w:t>
      </w:r>
    </w:p>
    <w:p w:rsidR="007E0B13" w:rsidRDefault="007E0B13" w:rsidP="007E0B13">
      <w:pPr>
        <w:rPr>
          <w:rFonts w:ascii="Arial" w:hAnsi="Arial" w:cs="Arial"/>
          <w:b/>
          <w:sz w:val="24"/>
          <w:szCs w:val="24"/>
        </w:rPr>
      </w:pP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E0B13" w:rsidRDefault="007E0B13" w:rsidP="007E0B13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7E0B13" w:rsidRDefault="007E0B13" w:rsidP="007E0B13">
      <w:pPr>
        <w:rPr>
          <w:rFonts w:ascii="Arial" w:eastAsia="Arial" w:hAnsi="Arial" w:cs="Arial"/>
          <w:lang w:eastAsia="pl-P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7E0B13" w:rsidRDefault="007E0B13" w:rsidP="007E0B13">
      <w:pPr>
        <w:suppressAutoHyphens w:val="0"/>
        <w:ind w:hanging="284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     </w:t>
      </w:r>
    </w:p>
    <w:p w:rsidR="007E0B13" w:rsidRDefault="007E0B13" w:rsidP="007E0B13">
      <w:pPr>
        <w:suppressAutoHyphens w:val="0"/>
        <w:ind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lang w:eastAsia="pl-PL"/>
        </w:rPr>
        <w:t xml:space="preserve">     </w:t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Okres gwarancji ustalamy na ………….</w:t>
      </w:r>
      <w:r>
        <w:rPr>
          <w:rFonts w:ascii="Arial" w:hAnsi="Arial" w:cs="Arial"/>
          <w:b/>
        </w:rPr>
        <w:t>(min. 24)</w:t>
      </w:r>
      <w:r>
        <w:rPr>
          <w:rFonts w:ascii="Arial" w:hAnsi="Arial" w:cs="Arial"/>
        </w:rPr>
        <w:t xml:space="preserve"> miesiące / należy podać w pełnych miesiącach/ od daty </w:t>
      </w:r>
    </w:p>
    <w:p w:rsidR="007E0B13" w:rsidRDefault="007E0B13" w:rsidP="007E0B13">
      <w:pPr>
        <w:pStyle w:val="Tekstpodstawowywcity"/>
        <w:spacing w:line="240" w:lineRule="auto"/>
        <w:ind w:left="284" w:right="-426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 końcowego tych prac bez wad.</w:t>
      </w:r>
      <w:r>
        <w:rPr>
          <w:rFonts w:ascii="Arial" w:eastAsia="Arial" w:hAnsi="Arial" w:cs="Arial"/>
          <w:sz w:val="20"/>
        </w:rPr>
        <w:t xml:space="preserve">  </w:t>
      </w:r>
    </w:p>
    <w:p w:rsidR="007E0B13" w:rsidRDefault="007E0B13" w:rsidP="007E0B13">
      <w:pPr>
        <w:pStyle w:val="Tekstpodstawowywcity"/>
        <w:spacing w:line="240" w:lineRule="auto"/>
        <w:ind w:left="426" w:right="-426"/>
        <w:jc w:val="both"/>
        <w:rPr>
          <w:rFonts w:ascii="Arial" w:hAnsi="Arial" w:cs="Arial"/>
          <w:b/>
          <w:sz w:val="20"/>
        </w:rPr>
      </w:pPr>
      <w:r>
        <w:rPr>
          <w:rFonts w:ascii="Arial" w:eastAsia="Arial" w:hAnsi="Arial" w:cs="Arial"/>
        </w:rPr>
        <w:t xml:space="preserve">     </w:t>
      </w:r>
    </w:p>
    <w:p w:rsidR="007E0B13" w:rsidRDefault="007E0B13" w:rsidP="007E0B13">
      <w:pPr>
        <w:pStyle w:val="Tekstpodstawowy"/>
        <w:tabs>
          <w:tab w:val="left" w:pos="360"/>
        </w:tabs>
        <w:spacing w:line="240" w:lineRule="auto"/>
        <w:ind w:left="284" w:hanging="284"/>
        <w:jc w:val="both"/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sz w:val="20"/>
        </w:rPr>
        <w:t xml:space="preserve">   Oświadczamy, że zapoznaliśmy się z warunkami zamówienia,  nie  wnosimy do nich żadnych zastrzeżeń oraz zdobyliśmy konieczne informacje do przygotowania oferty i zobowiązujemy się wykonać przedmiot zamówienia  na warunkach  w nich określonych.</w:t>
      </w:r>
    </w:p>
    <w:p w:rsidR="007E0B13" w:rsidRDefault="007E0B13" w:rsidP="007E0B13">
      <w:pPr>
        <w:pStyle w:val="Tekstpodstawowy"/>
        <w:spacing w:line="240" w:lineRule="auto"/>
        <w:ind w:left="284" w:hanging="284"/>
        <w:jc w:val="both"/>
      </w:pPr>
    </w:p>
    <w:p w:rsidR="007E0B13" w:rsidRDefault="007E0B13" w:rsidP="007E0B13">
      <w:pPr>
        <w:numPr>
          <w:ilvl w:val="0"/>
          <w:numId w:val="2"/>
        </w:num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u w:val="single"/>
        </w:rPr>
        <w:t xml:space="preserve">Oświadczam /-my, że: </w:t>
      </w:r>
    </w:p>
    <w:p w:rsidR="007E0B13" w:rsidRDefault="007E0B13" w:rsidP="007E0B13">
      <w:pPr>
        <w:ind w:left="709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jestem płatnikiem VAT i stawka procentowa podatku wynosi  …………… % </w:t>
      </w:r>
    </w:p>
    <w:p w:rsidR="007E0B13" w:rsidRDefault="007E0B13" w:rsidP="007E0B13">
      <w:pPr>
        <w:ind w:left="709" w:hanging="36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nie jest płatnikiem VAT </w:t>
      </w:r>
    </w:p>
    <w:p w:rsidR="007E0B13" w:rsidRDefault="007E0B13" w:rsidP="007E0B13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7E0B13" w:rsidRDefault="007E0B13" w:rsidP="007E0B13">
      <w:pPr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7. /jeżeli dotyczy/ </w:t>
      </w:r>
      <w:r>
        <w:rPr>
          <w:rFonts w:ascii="Arial" w:eastAsia="Calibri" w:hAnsi="Arial" w:cs="Arial"/>
        </w:rPr>
        <w:t>Oświadczamy, że poniżej wskazaną część zamówienia powierzam podwykonawcy do wykonania:</w:t>
      </w:r>
    </w:p>
    <w:p w:rsidR="007E0B13" w:rsidRDefault="007E0B13" w:rsidP="007E0B13">
      <w:pPr>
        <w:ind w:left="426" w:hanging="426"/>
        <w:jc w:val="both"/>
        <w:rPr>
          <w:rFonts w:ascii="Arial" w:eastAsia="Calibri" w:hAnsi="Arial" w:cs="Arial"/>
        </w:rPr>
      </w:pPr>
    </w:p>
    <w:tbl>
      <w:tblPr>
        <w:tblW w:w="0" w:type="auto"/>
        <w:tblInd w:w="778" w:type="dxa"/>
        <w:tblLayout w:type="fixed"/>
        <w:tblLook w:val="04A0" w:firstRow="1" w:lastRow="0" w:firstColumn="1" w:lastColumn="0" w:noHBand="0" w:noVBand="1"/>
      </w:tblPr>
      <w:tblGrid>
        <w:gridCol w:w="540"/>
        <w:gridCol w:w="3520"/>
        <w:gridCol w:w="4950"/>
      </w:tblGrid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Nazwa podwykonawcy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Opis części zamówienia                                      powierzona podwykonawcy</w:t>
            </w: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7E0B13" w:rsidRDefault="007E0B13" w:rsidP="007E0B13">
      <w:pPr>
        <w:ind w:left="5103" w:right="-567"/>
        <w:rPr>
          <w:rFonts w:ascii="Arial" w:hAnsi="Arial" w:cs="Arial"/>
          <w:b/>
        </w:rPr>
      </w:pPr>
      <w:r>
        <w:rPr>
          <w:rFonts w:cs="Times New Roman"/>
          <w:sz w:val="24"/>
          <w:szCs w:val="24"/>
        </w:rPr>
        <w:t xml:space="preserve">    </w:t>
      </w:r>
    </w:p>
    <w:p w:rsidR="007E0B13" w:rsidRDefault="007E0B13" w:rsidP="007E0B13">
      <w:pPr>
        <w:autoSpaceDE w:val="0"/>
        <w:jc w:val="both"/>
        <w:rPr>
          <w:rFonts w:ascii="Arial" w:eastAsia="CIDFont+F2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CIDFont+F2" w:hAnsi="Arial" w:cs="Arial"/>
          <w:b/>
        </w:rPr>
        <w:t>Oświadczam/-y, że</w:t>
      </w:r>
      <w:r>
        <w:rPr>
          <w:rFonts w:ascii="Arial" w:eastAsia="CIDFont+F2" w:hAnsi="Arial" w:cs="Arial"/>
        </w:rPr>
        <w:t>: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 2016/679;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wypełniłam/</w:t>
      </w:r>
      <w:proofErr w:type="spellStart"/>
      <w:r>
        <w:rPr>
          <w:rFonts w:ascii="Arial" w:eastAsia="CIDFont+F2" w:hAnsi="Arial" w:cs="Arial"/>
        </w:rPr>
        <w:t>łem</w:t>
      </w:r>
      <w:proofErr w:type="spellEnd"/>
      <w:r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7E0B13" w:rsidRDefault="007E0B13" w:rsidP="007E0B13">
      <w:pPr>
        <w:suppressAutoHyphens w:val="0"/>
        <w:autoSpaceDE w:val="0"/>
        <w:jc w:val="both"/>
        <w:rPr>
          <w:rFonts w:ascii="Arial" w:eastAsia="CIDFont+F2" w:hAnsi="Arial" w:cs="Arial"/>
        </w:rPr>
      </w:pPr>
    </w:p>
    <w:p w:rsidR="007E0B13" w:rsidRDefault="007E0B13" w:rsidP="007E0B13">
      <w:pPr>
        <w:autoSpaceDE w:val="0"/>
        <w:ind w:left="675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ind w:left="709" w:right="23" w:hanging="283"/>
        <w:jc w:val="both"/>
        <w:rPr>
          <w:rFonts w:ascii="Arial" w:hAnsi="Arial" w:cs="Arial"/>
          <w:color w:val="000000"/>
        </w:rPr>
      </w:pPr>
      <w:r>
        <w:rPr>
          <w:rFonts w:ascii="Arial" w:eastAsia="CIDFont+F2" w:hAnsi="Arial" w:cs="Arial"/>
        </w:rPr>
        <w:t>przyjmuję do wiadomości i akceptuję zapisy klauzuli informacyjnej zawartej w</w:t>
      </w:r>
      <w:r>
        <w:rPr>
          <w:rFonts w:ascii="Arial" w:eastAsia="CIDFont+F2" w:hAnsi="Arial" w:cs="Arial"/>
          <w:b/>
        </w:rPr>
        <w:t xml:space="preserve"> dz. IX</w:t>
      </w:r>
      <w:r>
        <w:rPr>
          <w:rFonts w:ascii="Arial" w:eastAsia="CIDFont+F2" w:hAnsi="Arial" w:cs="Arial"/>
        </w:rPr>
        <w:t xml:space="preserve"> Zapytania ofertowego.</w:t>
      </w:r>
    </w:p>
    <w:p w:rsidR="007E0B13" w:rsidRDefault="007E0B13" w:rsidP="007E0B13">
      <w:pPr>
        <w:suppressAutoHyphens w:val="0"/>
        <w:autoSpaceDE w:val="0"/>
        <w:ind w:right="23"/>
        <w:jc w:val="both"/>
        <w:rPr>
          <w:rFonts w:ascii="Arial" w:hAnsi="Arial" w:cs="Arial"/>
          <w:color w:val="000000"/>
        </w:rPr>
      </w:pPr>
    </w:p>
    <w:p w:rsidR="007E0B13" w:rsidRDefault="007E0B13" w:rsidP="007E0B13">
      <w:pPr>
        <w:suppressAutoHyphens w:val="0"/>
        <w:ind w:left="426" w:right="23" w:hanging="426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9.     </w:t>
      </w:r>
      <w:r>
        <w:rPr>
          <w:rFonts w:ascii="Arial" w:hAnsi="Arial" w:cs="Arial"/>
          <w:color w:val="000000"/>
          <w:lang w:eastAsia="pl-PL"/>
        </w:rPr>
        <w:t>Oświadczamy, że wybór mojej/naszej oferty będzie prowadził do powstania u Zamawiającego obowiązku podatkowego zgodnie z przepisami o podatku od towarów  i usług. Wobec powyższego przekazuje wymagane informacje: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nazwa (rodzaj) towaru lub usługi, których dostawa lub świadczenie będą prowadziły do powstania obowiązku podatkowego  …..………………………………………………………………..……………………….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wartości towaru lub usługi objętego obowiązkiem podatkowym zamawiającego, bez kwoty podatku ………………………………………..……………………………………………………….…………………………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- stawka podatku od towarów i usług, która zgodnie z wiedzą wykonawcy, będzie miała zastosowanie ………………………………………………………………………………………………………………………….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E0B13" w:rsidRDefault="007E0B13" w:rsidP="007E0B13">
      <w:pPr>
        <w:suppressAutoHyphens w:val="0"/>
        <w:autoSpaceDE w:val="0"/>
        <w:ind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E0B13" w:rsidRDefault="007E0B13" w:rsidP="007E0B13">
      <w:pPr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sz w:val="24"/>
          <w:szCs w:val="24"/>
        </w:rPr>
        <w:t>....................................................................</w:t>
      </w:r>
    </w:p>
    <w:p w:rsidR="007E0B13" w:rsidRDefault="007E0B13" w:rsidP="007E0B13">
      <w:pPr>
        <w:tabs>
          <w:tab w:val="center" w:pos="4819"/>
        </w:tabs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sz w:val="16"/>
          <w:szCs w:val="16"/>
        </w:rPr>
        <w:t>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7E0B13" w:rsidRDefault="007E0B13" w:rsidP="007E0B13">
      <w:pPr>
        <w:tabs>
          <w:tab w:val="center" w:pos="4819"/>
        </w:tabs>
        <w:ind w:right="-567"/>
      </w:pPr>
      <w:r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do reprezentowania Wykonawcy)</w:t>
      </w:r>
    </w:p>
    <w:p w:rsidR="007E0B13" w:rsidRDefault="007E0B13" w:rsidP="007E0B13"/>
    <w:p w:rsidR="007E0B13" w:rsidRDefault="007E0B13" w:rsidP="007E0B13"/>
    <w:p w:rsidR="00EA6045" w:rsidRDefault="00EA6045"/>
    <w:sectPr w:rsidR="00EA6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6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13"/>
    <w:rsid w:val="000224F9"/>
    <w:rsid w:val="00326D25"/>
    <w:rsid w:val="005A026D"/>
    <w:rsid w:val="005D5168"/>
    <w:rsid w:val="006951BA"/>
    <w:rsid w:val="007E0B13"/>
    <w:rsid w:val="008E70B1"/>
    <w:rsid w:val="00DA0511"/>
    <w:rsid w:val="00E63B84"/>
    <w:rsid w:val="00EA6045"/>
    <w:rsid w:val="00F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C06F7-F33A-4F9B-86A8-CA39AD10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B13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E0B13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B13"/>
    <w:rPr>
      <w:rFonts w:ascii="Times New Roman" w:eastAsia="Times New Roman" w:hAnsi="Times New Roman" w:cs="Calibri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E0B13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E0B13"/>
    <w:rPr>
      <w:rFonts w:ascii="Times New Roman" w:eastAsia="Times New Roman" w:hAnsi="Times New Roman" w:cs="Calibri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F332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2025-11-20T07:39:00Z</dcterms:created>
  <dcterms:modified xsi:type="dcterms:W3CDTF">2025-11-20T07:39:00Z</dcterms:modified>
</cp:coreProperties>
</file>